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12" w:rsidRDefault="009A27BA">
      <w:pPr>
        <w:spacing w:before="1" w:line="140" w:lineRule="exact"/>
        <w:rPr>
          <w:sz w:val="15"/>
          <w:szCs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4368800</wp:posOffset>
                </wp:positionH>
                <wp:positionV relativeFrom="page">
                  <wp:posOffset>942340</wp:posOffset>
                </wp:positionV>
                <wp:extent cx="2352040" cy="0"/>
                <wp:effectExtent l="34925" t="37465" r="32385" b="2921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0"/>
                          <a:chOff x="6880" y="1484"/>
                          <a:chExt cx="3704" cy="0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6880" y="1484"/>
                            <a:ext cx="3704" cy="0"/>
                          </a:xfrm>
                          <a:custGeom>
                            <a:avLst/>
                            <a:gdLst>
                              <a:gd name="T0" fmla="+- 0 6880 6880"/>
                              <a:gd name="T1" fmla="*/ T0 w 3704"/>
                              <a:gd name="T2" fmla="+- 0 10583 6880"/>
                              <a:gd name="T3" fmla="*/ T2 w 37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04">
                                <a:moveTo>
                                  <a:pt x="0" y="0"/>
                                </a:moveTo>
                                <a:lnTo>
                                  <a:pt x="3703" y="0"/>
                                </a:lnTo>
                              </a:path>
                            </a:pathLst>
                          </a:custGeom>
                          <a:noFill/>
                          <a:ln w="57658">
                            <a:solidFill>
                              <a:srgbClr val="9BBA5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44pt;margin-top:74.2pt;width:185.2pt;height:0;z-index:-251660288;mso-position-horizontal-relative:page;mso-position-vertical-relative:page" coordorigin="6880,1484" coordsize="37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">
                <v:shape id="Freeform 9" o:spid="_x0000_s1027" style="position:absolute;left:6880;top:1484;width:3704;height:0;visibility:visible;mso-wrap-style:square;v-text-anchor:top" coordsize="37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PyboA&#10;AADaAAAADwAAAGRycy9kb3ducmV2LnhtbERPSwrCMBDdC94hjOBGNNWFSDWKCKJLjR5gaKYfbCal&#10;ibZ6erMQXD7ef7PrbS1e1PrKsYL5LAFBnDlTcaHgfjtOVyB8QDZYOyYFb/Kw2w4HG0yN6/hKLx0K&#10;EUPYp6igDKFJpfRZSRb9zDXEkctdazFE2BbStNjFcFvLRZIspcWKY0OJDR1Kyh76aRU0l3ti9eLz&#10;meCKdJfX+nKyB6XGo36/BhGoD3/xz302CuLWeCXeALn9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rCcPyboAAADaAAAADwAAAAAAAAAAAAAAAACYAgAAZHJzL2Rvd25yZXYueG1s&#10;UEsFBgAAAAAEAAQA9QAAAH8DAAAAAA==&#10;" path="m,l3703,e" filled="f" strokecolor="#9bba58" strokeweight="4.54pt">
                  <v:path arrowok="t" o:connecttype="custom" o:connectlocs="0,0;3703,0" o:connectangles="0,0"/>
                </v:shape>
                <w10:wrap anchorx="page" anchory="page"/>
              </v:group>
            </w:pict>
          </mc:Fallback>
        </mc:AlternateContent>
      </w:r>
    </w:p>
    <w:p w:rsidR="00FC1812" w:rsidRDefault="009A27BA" w:rsidP="007E4B67">
      <w:pPr>
        <w:spacing w:line="800" w:lineRule="exact"/>
        <w:ind w:right="658"/>
        <w:jc w:val="right"/>
        <w:rPr>
          <w:rFonts w:ascii="Cambria" w:eastAsia="Cambria" w:hAnsi="Cambria" w:cs="Cambria"/>
          <w:sz w:val="72"/>
          <w:szCs w:val="72"/>
        </w:rPr>
      </w:pPr>
      <w:r>
        <w:rPr>
          <w:rFonts w:ascii="Cambria" w:eastAsia="Cambria" w:hAnsi="Cambria" w:cs="Cambria"/>
          <w:spacing w:val="-1"/>
          <w:sz w:val="72"/>
          <w:szCs w:val="72"/>
        </w:rPr>
        <w:t>By</w:t>
      </w:r>
      <w:r>
        <w:rPr>
          <w:rFonts w:ascii="Cambria" w:eastAsia="Cambria" w:hAnsi="Cambria" w:cs="Cambria"/>
          <w:spacing w:val="1"/>
          <w:sz w:val="72"/>
          <w:szCs w:val="72"/>
        </w:rPr>
        <w:t>-</w:t>
      </w:r>
      <w:r>
        <w:rPr>
          <w:rFonts w:ascii="Cambria" w:eastAsia="Cambria" w:hAnsi="Cambria" w:cs="Cambria"/>
          <w:sz w:val="72"/>
          <w:szCs w:val="72"/>
        </w:rPr>
        <w:t>Laws</w:t>
      </w:r>
    </w:p>
    <w:p w:rsidR="00D072A1" w:rsidRDefault="00D072A1" w:rsidP="00D072A1">
      <w:pPr>
        <w:spacing w:before="1" w:line="440" w:lineRule="exact"/>
        <w:ind w:right="1131"/>
        <w:jc w:val="right"/>
        <w:rPr>
          <w:rFonts w:ascii="Arial" w:eastAsia="Arial" w:hAnsi="Arial" w:cs="Arial"/>
          <w:position w:val="-1"/>
          <w:sz w:val="40"/>
          <w:szCs w:val="40"/>
        </w:rPr>
      </w:pPr>
      <w:r>
        <w:rPr>
          <w:rFonts w:ascii="Arial" w:eastAsia="Arial" w:hAnsi="Arial" w:cs="Arial"/>
          <w:position w:val="-1"/>
          <w:sz w:val="40"/>
          <w:szCs w:val="40"/>
        </w:rPr>
        <w:t xml:space="preserve">Committee </w:t>
      </w:r>
    </w:p>
    <w:p w:rsidR="00D072A1" w:rsidRDefault="00D072A1" w:rsidP="00D072A1">
      <w:pPr>
        <w:spacing w:before="1" w:line="440" w:lineRule="exact"/>
        <w:ind w:right="1131"/>
        <w:jc w:val="right"/>
        <w:rPr>
          <w:rFonts w:ascii="Arial" w:eastAsia="Arial" w:hAnsi="Arial" w:cs="Arial"/>
          <w:position w:val="-1"/>
          <w:sz w:val="40"/>
          <w:szCs w:val="40"/>
        </w:rPr>
      </w:pPr>
      <w:r>
        <w:rPr>
          <w:rFonts w:ascii="Arial" w:eastAsia="Arial" w:hAnsi="Arial" w:cs="Arial"/>
          <w:position w:val="-1"/>
          <w:sz w:val="40"/>
          <w:szCs w:val="40"/>
        </w:rPr>
        <w:t>Duty</w:t>
      </w:r>
    </w:p>
    <w:p w:rsidR="00FC1812" w:rsidRDefault="00D072A1" w:rsidP="00321F9C">
      <w:pPr>
        <w:spacing w:before="1" w:line="440" w:lineRule="exact"/>
        <w:ind w:right="1131"/>
        <w:jc w:val="right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position w:val="-1"/>
          <w:sz w:val="40"/>
          <w:szCs w:val="40"/>
        </w:rPr>
        <w:t>Descriptions</w:t>
      </w: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before="20" w:line="200" w:lineRule="exact"/>
      </w:pPr>
    </w:p>
    <w:p w:rsidR="00FC1812" w:rsidRDefault="009A27BA">
      <w:pPr>
        <w:spacing w:before="4"/>
        <w:ind w:left="5901" w:right="339" w:firstLine="43"/>
        <w:rPr>
          <w:rFonts w:ascii="Calibri" w:eastAsia="Calibri" w:hAnsi="Calibri" w:cs="Calibr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4368800</wp:posOffset>
                </wp:positionH>
                <wp:positionV relativeFrom="paragraph">
                  <wp:posOffset>693420</wp:posOffset>
                </wp:positionV>
                <wp:extent cx="2352040" cy="0"/>
                <wp:effectExtent l="34925" t="36195" r="32385" b="304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0"/>
                          <a:chOff x="6880" y="1092"/>
                          <a:chExt cx="3704" cy="0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880" y="1092"/>
                            <a:ext cx="3704" cy="0"/>
                          </a:xfrm>
                          <a:custGeom>
                            <a:avLst/>
                            <a:gdLst>
                              <a:gd name="T0" fmla="+- 0 6880 6880"/>
                              <a:gd name="T1" fmla="*/ T0 w 3704"/>
                              <a:gd name="T2" fmla="+- 0 10583 6880"/>
                              <a:gd name="T3" fmla="*/ T2 w 37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04">
                                <a:moveTo>
                                  <a:pt x="0" y="0"/>
                                </a:moveTo>
                                <a:lnTo>
                                  <a:pt x="3703" y="0"/>
                                </a:lnTo>
                              </a:path>
                            </a:pathLst>
                          </a:custGeom>
                          <a:noFill/>
                          <a:ln w="57658">
                            <a:solidFill>
                              <a:srgbClr val="9BBA5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44pt;margin-top:54.6pt;width:185.2pt;height:0;z-index:-251658240;mso-position-horizontal-relative:page" coordorigin="6880,1092" coordsize="37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">
                <v:shape id="Freeform 5" o:spid="_x0000_s1027" style="position:absolute;left:6880;top:1092;width:3704;height:0;visibility:visible;mso-wrap-style:square;v-text-anchor:top" coordsize="37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oFzL8A&#10;AADaAAAADwAAAGRycy9kb3ducmV2LnhtbESP0YrCMBRE3xf8h3AFXxZNlUWkGkUE0Uc39gMuzbUt&#10;Njelibb69UYQfBxm5gyz2vS2FndqfeVYwXSSgCDOnam4UJCd9+MFCB+QDdaOScGDPGzWg58VpsZ1&#10;/E93HQoRIexTVFCG0KRS+rwki37iGuLoXVxrMUTZFtK02EW4reUsSebSYsVxocSGdiXlV32zCppT&#10;llg9ez5/cUG6u9T6dLA7pUbDfrsEEagP3/CnfTQK/uB9Jd4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agXMvwAAANoAAAAPAAAAAAAAAAAAAAAAAJgCAABkcnMvZG93bnJl&#10;di54bWxQSwUGAAAAAAQABAD1AAAAhAMAAAAA&#10;" path="m,l3703,e" filled="f" strokecolor="#9bba58" strokeweight="4.54pt">
                  <v:path arrowok="t" o:connecttype="custom" o:connectlocs="0,0;3703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sz w:val="28"/>
          <w:szCs w:val="28"/>
        </w:rPr>
        <w:t>AY</w:t>
      </w:r>
      <w:r>
        <w:rPr>
          <w:rFonts w:ascii="Calibri" w:eastAsia="Calibri" w:hAnsi="Calibri" w:cs="Calibri"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DE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sz w:val="28"/>
          <w:szCs w:val="28"/>
        </w:rPr>
        <w:t>S</w:t>
      </w:r>
      <w:r>
        <w:rPr>
          <w:rFonts w:ascii="Calibri" w:eastAsia="Calibri" w:hAnsi="Calibri" w:cs="Calibri"/>
          <w:spacing w:val="-2"/>
          <w:sz w:val="28"/>
          <w:szCs w:val="28"/>
        </w:rPr>
        <w:t>T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pacing w:val="-1"/>
          <w:sz w:val="28"/>
          <w:szCs w:val="28"/>
        </w:rPr>
        <w:t>IC</w:t>
      </w:r>
      <w:r>
        <w:rPr>
          <w:rFonts w:ascii="Calibri" w:eastAsia="Calibri" w:hAnsi="Calibri" w:cs="Calibri"/>
          <w:sz w:val="28"/>
          <w:szCs w:val="28"/>
        </w:rPr>
        <w:t>T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AM</w:t>
      </w:r>
      <w:r>
        <w:rPr>
          <w:rFonts w:ascii="Calibri" w:eastAsia="Calibri" w:hAnsi="Calibri" w:cs="Calibri"/>
          <w:spacing w:val="1"/>
          <w:sz w:val="28"/>
          <w:szCs w:val="28"/>
        </w:rPr>
        <w:t>A</w:t>
      </w:r>
      <w:r>
        <w:rPr>
          <w:rFonts w:ascii="Calibri" w:eastAsia="Calibri" w:hAnsi="Calibri" w:cs="Calibri"/>
          <w:sz w:val="28"/>
          <w:szCs w:val="28"/>
        </w:rPr>
        <w:t>TE</w:t>
      </w:r>
      <w:r>
        <w:rPr>
          <w:rFonts w:ascii="Calibri" w:eastAsia="Calibri" w:hAnsi="Calibri" w:cs="Calibri"/>
          <w:spacing w:val="-3"/>
          <w:sz w:val="28"/>
          <w:szCs w:val="28"/>
        </w:rPr>
        <w:t>U</w:t>
      </w:r>
      <w:r>
        <w:rPr>
          <w:rFonts w:ascii="Calibri" w:eastAsia="Calibri" w:hAnsi="Calibri" w:cs="Calibri"/>
          <w:sz w:val="28"/>
          <w:szCs w:val="28"/>
        </w:rPr>
        <w:t xml:space="preserve">R 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ADIO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Calibri"/>
          <w:sz w:val="28"/>
          <w:szCs w:val="28"/>
        </w:rPr>
        <w:t>SO</w:t>
      </w:r>
      <w:r>
        <w:rPr>
          <w:rFonts w:ascii="Calibri" w:eastAsia="Calibri" w:hAnsi="Calibri" w:cs="Calibri"/>
          <w:spacing w:val="-1"/>
          <w:sz w:val="28"/>
          <w:szCs w:val="28"/>
        </w:rPr>
        <w:t>CI</w:t>
      </w:r>
      <w:r>
        <w:rPr>
          <w:rFonts w:ascii="Calibri" w:eastAsia="Calibri" w:hAnsi="Calibri" w:cs="Calibri"/>
          <w:sz w:val="28"/>
          <w:szCs w:val="28"/>
        </w:rPr>
        <w:t>ETY</w:t>
      </w:r>
      <w:r w:rsidR="00A81CCD">
        <w:rPr>
          <w:rFonts w:ascii="Calibri" w:eastAsia="Calibri" w:hAnsi="Calibri" w:cs="Calibri"/>
          <w:spacing w:val="-1"/>
          <w:sz w:val="28"/>
          <w:szCs w:val="28"/>
        </w:rPr>
        <w:t xml:space="preserve">  Inc</w:t>
      </w:r>
      <w:proofErr w:type="gramEnd"/>
      <w:r w:rsidR="00A81CCD">
        <w:rPr>
          <w:rFonts w:ascii="Calibri" w:eastAsia="Calibri" w:hAnsi="Calibri" w:cs="Calibri"/>
          <w:spacing w:val="-1"/>
          <w:sz w:val="28"/>
          <w:szCs w:val="28"/>
        </w:rPr>
        <w:t>.</w:t>
      </w: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before="7" w:line="200" w:lineRule="exact"/>
      </w:pPr>
    </w:p>
    <w:p w:rsidR="00FC1812" w:rsidRDefault="009A27BA">
      <w:pPr>
        <w:spacing w:before="4"/>
        <w:ind w:left="6156" w:right="6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4359275</wp:posOffset>
                </wp:positionH>
                <wp:positionV relativeFrom="paragraph">
                  <wp:posOffset>695325</wp:posOffset>
                </wp:positionV>
                <wp:extent cx="2360930" cy="0"/>
                <wp:effectExtent l="34925" t="38100" r="33020" b="381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0930" cy="0"/>
                          <a:chOff x="6865" y="1095"/>
                          <a:chExt cx="3718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865" y="1095"/>
                            <a:ext cx="3718" cy="0"/>
                          </a:xfrm>
                          <a:custGeom>
                            <a:avLst/>
                            <a:gdLst>
                              <a:gd name="T0" fmla="+- 0 6865 6865"/>
                              <a:gd name="T1" fmla="*/ T0 w 3718"/>
                              <a:gd name="T2" fmla="+- 0 10583 6865"/>
                              <a:gd name="T3" fmla="*/ T2 w 37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18">
                                <a:moveTo>
                                  <a:pt x="0" y="0"/>
                                </a:moveTo>
                                <a:lnTo>
                                  <a:pt x="3718" y="0"/>
                                </a:lnTo>
                              </a:path>
                            </a:pathLst>
                          </a:custGeom>
                          <a:noFill/>
                          <a:ln w="57658">
                            <a:solidFill>
                              <a:srgbClr val="9BBA5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43.25pt;margin-top:54.75pt;width:185.9pt;height:0;z-index:-251657216;mso-position-horizontal-relative:page" coordorigin="6865,1095" coordsize="37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">
                <v:shape id="Freeform 3" o:spid="_x0000_s1027" style="position:absolute;left:6865;top:1095;width:3718;height:0;visibility:visible;mso-wrap-style:square;v-text-anchor:top" coordsize="371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bV8IA&#10;AADaAAAADwAAAGRycy9kb3ducmV2LnhtbESP3WoCMRSE7wt9h3AK3tWkCnbZGsW/giAUXPX+sDnu&#10;Lm5OliTq9u2NUOjlMDPfMNN5b1txIx8axxo+hgoEcelMw5WG4+H7PQMRIrLB1jFp+KUA89nryxRz&#10;4+68p1sRK5EgHHLUUMfY5VKGsiaLYeg64uSdnbcYk/SVNB7vCW5bOVJqIi02nBZq7GhVU3kprlaD&#10;OhWZ/3Gfi/J8WVfLldtMxjul9eCtX3yBiNTH//Bfe2s0jOB5Jd0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KdtXwgAAANoAAAAPAAAAAAAAAAAAAAAAAJgCAABkcnMvZG93&#10;bnJldi54bWxQSwUGAAAAAAQABAD1AAAAhwMAAAAA&#10;" path="m,l3718,e" filled="f" strokecolor="#9bba58" strokeweight="4.54pt">
                  <v:path arrowok="t" o:connecttype="custom" o:connectlocs="0,0;3718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8"/>
          <w:szCs w:val="28"/>
        </w:rPr>
        <w:t>B</w:t>
      </w:r>
      <w:r>
        <w:rPr>
          <w:rFonts w:ascii="Calibri" w:eastAsia="Calibri" w:hAnsi="Calibri" w:cs="Calibri"/>
          <w:sz w:val="28"/>
          <w:szCs w:val="28"/>
        </w:rPr>
        <w:t>D</w:t>
      </w:r>
      <w:r>
        <w:rPr>
          <w:rFonts w:ascii="Calibri" w:eastAsia="Calibri" w:hAnsi="Calibri" w:cs="Calibri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S</w:t>
      </w:r>
      <w:r w:rsidR="007E4B67">
        <w:rPr>
          <w:rFonts w:ascii="Calibri" w:eastAsia="Calibri" w:hAnsi="Calibri" w:cs="Calibri"/>
          <w:sz w:val="28"/>
          <w:szCs w:val="28"/>
        </w:rPr>
        <w:t xml:space="preserve"> I</w:t>
      </w:r>
      <w:r>
        <w:rPr>
          <w:rFonts w:ascii="Calibri" w:eastAsia="Calibri" w:hAnsi="Calibri" w:cs="Calibri"/>
          <w:spacing w:val="-1"/>
          <w:sz w:val="28"/>
          <w:szCs w:val="28"/>
        </w:rPr>
        <w:t>nc</w:t>
      </w:r>
      <w:r>
        <w:rPr>
          <w:rFonts w:ascii="Calibri" w:eastAsia="Calibri" w:hAnsi="Calibri" w:cs="Calibri"/>
          <w:sz w:val="28"/>
          <w:szCs w:val="28"/>
        </w:rPr>
        <w:t>. Ma</w:t>
      </w:r>
      <w:r>
        <w:rPr>
          <w:rFonts w:ascii="Calibri" w:eastAsia="Calibri" w:hAnsi="Calibri" w:cs="Calibri"/>
          <w:spacing w:val="-1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ag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pacing w:val="-4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e</w:t>
      </w:r>
      <w:r>
        <w:rPr>
          <w:rFonts w:ascii="Calibri" w:eastAsia="Calibri" w:hAnsi="Calibri" w:cs="Calibri"/>
          <w:spacing w:val="-2"/>
          <w:sz w:val="28"/>
          <w:szCs w:val="28"/>
        </w:rPr>
        <w:t>n</w:t>
      </w:r>
      <w:r>
        <w:rPr>
          <w:rFonts w:ascii="Calibri" w:eastAsia="Calibri" w:hAnsi="Calibri" w:cs="Calibri"/>
          <w:sz w:val="28"/>
          <w:szCs w:val="28"/>
        </w:rPr>
        <w:t>t</w:t>
      </w:r>
    </w:p>
    <w:p w:rsidR="00FC1812" w:rsidRDefault="009A27BA">
      <w:pPr>
        <w:spacing w:before="1" w:line="320" w:lineRule="exact"/>
        <w:ind w:right="1417"/>
        <w:jc w:val="right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sz w:val="28"/>
          <w:szCs w:val="28"/>
        </w:rPr>
        <w:t>om</w:t>
      </w:r>
      <w:r>
        <w:rPr>
          <w:rFonts w:ascii="Calibri" w:eastAsia="Calibri" w:hAnsi="Calibri" w:cs="Calibri"/>
          <w:spacing w:val="-1"/>
          <w:sz w:val="28"/>
          <w:szCs w:val="28"/>
        </w:rPr>
        <w:t>m</w:t>
      </w:r>
      <w:r>
        <w:rPr>
          <w:rFonts w:ascii="Calibri" w:eastAsia="Calibri" w:hAnsi="Calibri" w:cs="Calibri"/>
          <w:sz w:val="28"/>
          <w:szCs w:val="28"/>
        </w:rPr>
        <w:t>itt</w:t>
      </w:r>
      <w:r>
        <w:rPr>
          <w:rFonts w:ascii="Calibri" w:eastAsia="Calibri" w:hAnsi="Calibri" w:cs="Calibri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sz w:val="28"/>
          <w:szCs w:val="28"/>
        </w:rPr>
        <w:t>e</w:t>
      </w:r>
      <w:r w:rsidR="007E4B67">
        <w:rPr>
          <w:rFonts w:ascii="Calibri" w:eastAsia="Calibri" w:hAnsi="Calibri" w:cs="Calibri"/>
          <w:sz w:val="28"/>
          <w:szCs w:val="28"/>
        </w:rPr>
        <w:t xml:space="preserve"> (Executive)</w:t>
      </w: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before="12" w:line="280" w:lineRule="exact"/>
        <w:rPr>
          <w:sz w:val="28"/>
          <w:szCs w:val="28"/>
        </w:rPr>
      </w:pPr>
    </w:p>
    <w:p w:rsidR="00FC1812" w:rsidRDefault="009A27BA">
      <w:pPr>
        <w:spacing w:before="16"/>
        <w:ind w:left="559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PO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B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x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apa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aba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>,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Q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ueen</w:t>
      </w:r>
      <w:r>
        <w:rPr>
          <w:rFonts w:ascii="Calibri" w:eastAsia="Calibri" w:hAnsi="Calibri" w:cs="Calibri"/>
          <w:b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b/>
          <w:sz w:val="22"/>
          <w:szCs w:val="22"/>
        </w:rPr>
        <w:t>d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b/>
          <w:sz w:val="22"/>
          <w:szCs w:val="22"/>
        </w:rPr>
        <w:t>7</w:t>
      </w:r>
    </w:p>
    <w:p w:rsidR="00FC1812" w:rsidRDefault="00FC1812">
      <w:pPr>
        <w:spacing w:before="9" w:line="140" w:lineRule="exact"/>
        <w:rPr>
          <w:sz w:val="14"/>
          <w:szCs w:val="14"/>
        </w:rPr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9A27BA">
      <w:pPr>
        <w:ind w:left="3332" w:right="3395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Draft</w:t>
      </w:r>
      <w:r>
        <w:rPr>
          <w:rFonts w:ascii="Calibri" w:eastAsia="Calibri" w:hAnsi="Calibri" w:cs="Calibri"/>
          <w:b/>
          <w:spacing w:val="-2"/>
          <w:sz w:val="48"/>
          <w:szCs w:val="48"/>
        </w:rPr>
        <w:t xml:space="preserve"> </w:t>
      </w:r>
      <w:r w:rsidR="007E4B67">
        <w:rPr>
          <w:rFonts w:ascii="Calibri" w:eastAsia="Calibri" w:hAnsi="Calibri" w:cs="Calibri"/>
          <w:b/>
          <w:spacing w:val="-2"/>
          <w:sz w:val="48"/>
          <w:szCs w:val="48"/>
        </w:rPr>
        <w:t>V</w:t>
      </w:r>
      <w:r w:rsidR="007E4B67">
        <w:rPr>
          <w:rFonts w:ascii="Calibri" w:eastAsia="Calibri" w:hAnsi="Calibri" w:cs="Calibri"/>
          <w:b/>
          <w:sz w:val="48"/>
          <w:szCs w:val="48"/>
        </w:rPr>
        <w:t>ersions</w:t>
      </w:r>
      <w:r>
        <w:rPr>
          <w:rFonts w:ascii="Calibri" w:eastAsia="Calibri" w:hAnsi="Calibri" w:cs="Calibri"/>
          <w:b/>
          <w:sz w:val="48"/>
          <w:szCs w:val="48"/>
        </w:rPr>
        <w:t xml:space="preserve"> </w:t>
      </w:r>
    </w:p>
    <w:p w:rsidR="00FC1812" w:rsidRDefault="00FC1812">
      <w:pPr>
        <w:spacing w:before="5" w:line="180" w:lineRule="exact"/>
        <w:rPr>
          <w:sz w:val="19"/>
          <w:szCs w:val="19"/>
        </w:rPr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9A27BA">
      <w:pPr>
        <w:spacing w:line="278" w:lineRule="auto"/>
        <w:ind w:left="260" w:right="41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PE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AL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>:--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7E4B67">
        <w:rPr>
          <w:rFonts w:ascii="Calibri" w:eastAsia="Calibri" w:hAnsi="Calibri" w:cs="Calibri"/>
          <w:sz w:val="22"/>
          <w:szCs w:val="22"/>
        </w:rPr>
        <w:t>The final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any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p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ents.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 w:rsidR="007E4B67">
        <w:rPr>
          <w:rFonts w:ascii="Calibri" w:eastAsia="Calibri" w:hAnsi="Calibri" w:cs="Calibri"/>
          <w:sz w:val="22"/>
          <w:szCs w:val="22"/>
        </w:rPr>
        <w:t>e final</w:t>
      </w:r>
      <w:r>
        <w:rPr>
          <w:rFonts w:ascii="Calibri" w:eastAsia="Calibri" w:hAnsi="Calibri" w:cs="Calibri"/>
          <w:sz w:val="22"/>
          <w:szCs w:val="22"/>
        </w:rPr>
        <w:t xml:space="preserve"> doc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es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 R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les 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i/>
          <w:sz w:val="22"/>
          <w:szCs w:val="22"/>
        </w:rPr>
        <w:t>Asso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i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i/>
          <w:sz w:val="22"/>
          <w:szCs w:val="22"/>
        </w:rPr>
        <w:t>tio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In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orporatio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i/>
          <w:sz w:val="22"/>
          <w:szCs w:val="22"/>
        </w:rPr>
        <w:t>s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</w:rPr>
        <w:t>A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c</w:t>
      </w:r>
      <w:r>
        <w:rPr>
          <w:rFonts w:ascii="Calibri" w:eastAsia="Calibri" w:hAnsi="Calibri" w:cs="Calibri"/>
          <w:i/>
          <w:sz w:val="22"/>
          <w:szCs w:val="22"/>
        </w:rPr>
        <w:t>t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i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i/>
          <w:spacing w:val="-2"/>
          <w:sz w:val="22"/>
          <w:szCs w:val="22"/>
        </w:rPr>
        <w:t>8</w:t>
      </w:r>
      <w:r>
        <w:rPr>
          <w:rFonts w:ascii="Calibri" w:eastAsia="Calibri" w:hAnsi="Calibri" w:cs="Calibri"/>
          <w:i/>
          <w:spacing w:val="2"/>
          <w:sz w:val="22"/>
          <w:szCs w:val="22"/>
        </w:rPr>
        <w:t>1</w:t>
      </w:r>
      <w:r>
        <w:rPr>
          <w:rFonts w:ascii="Calibri" w:eastAsia="Calibri" w:hAnsi="Calibri" w:cs="Calibri"/>
          <w:i/>
          <w:sz w:val="22"/>
          <w:szCs w:val="22"/>
        </w:rPr>
        <w:t>.</w:t>
      </w:r>
    </w:p>
    <w:p w:rsidR="00FC1812" w:rsidRDefault="00FC1812">
      <w:pPr>
        <w:spacing w:before="6" w:line="100" w:lineRule="exact"/>
        <w:rPr>
          <w:sz w:val="10"/>
          <w:szCs w:val="10"/>
        </w:rPr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9A27BA">
      <w:pPr>
        <w:ind w:left="2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Do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l:</w:t>
      </w:r>
    </w:p>
    <w:p w:rsidR="00FC1812" w:rsidRDefault="00FC1812">
      <w:pPr>
        <w:spacing w:before="6" w:line="240" w:lineRule="exact"/>
        <w:rPr>
          <w:sz w:val="24"/>
          <w:szCs w:val="24"/>
        </w:rPr>
      </w:pPr>
    </w:p>
    <w:tbl>
      <w:tblPr>
        <w:tblW w:w="0" w:type="auto"/>
        <w:tblInd w:w="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"/>
        <w:gridCol w:w="1560"/>
        <w:gridCol w:w="2410"/>
        <w:gridCol w:w="1560"/>
        <w:gridCol w:w="1560"/>
        <w:gridCol w:w="1551"/>
      </w:tblGrid>
      <w:tr w:rsidR="00FC1812" w:rsidTr="007E4B67">
        <w:trPr>
          <w:trHeight w:hRule="exact" w:val="348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65"/>
              <w:ind w:left="133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I</w:t>
            </w: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ss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ue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65"/>
              <w:ind w:left="549" w:right="549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</w:t>
            </w: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e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65"/>
              <w:ind w:left="674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od</w:t>
            </w:r>
            <w:r>
              <w:rPr>
                <w:rFonts w:ascii="Cambria" w:eastAsia="Cambria" w:hAnsi="Cambria" w:cs="Cambri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f</w:t>
            </w:r>
            <w:r>
              <w:rPr>
                <w:rFonts w:ascii="Cambria" w:eastAsia="Cambria" w:hAnsi="Cambria" w:cs="Cambri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c</w:t>
            </w: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at</w:t>
            </w:r>
            <w:r>
              <w:rPr>
                <w:rFonts w:ascii="Cambria" w:eastAsia="Cambria" w:hAnsi="Cambria" w:cs="Cambria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on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321F9C">
            <w:pPr>
              <w:spacing w:before="65"/>
              <w:ind w:left="203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Reviewed By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65"/>
              <w:ind w:left="239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A</w:t>
            </w:r>
            <w:r>
              <w:rPr>
                <w:rFonts w:ascii="Cambria" w:eastAsia="Cambria" w:hAnsi="Cambria" w:cs="Cambria"/>
                <w:b/>
                <w:spacing w:val="1"/>
                <w:sz w:val="18"/>
                <w:szCs w:val="18"/>
              </w:rPr>
              <w:t>p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p</w:t>
            </w:r>
            <w:r>
              <w:rPr>
                <w:rFonts w:ascii="Cambria" w:eastAsia="Cambria" w:hAnsi="Cambria" w:cs="Cambria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o</w:t>
            </w:r>
            <w:r>
              <w:rPr>
                <w:rFonts w:ascii="Cambria" w:eastAsia="Cambria" w:hAnsi="Cambria" w:cs="Cambria"/>
                <w:b/>
                <w:spacing w:val="-2"/>
                <w:sz w:val="18"/>
                <w:szCs w:val="18"/>
              </w:rPr>
              <w:t>v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ed</w:t>
            </w:r>
            <w:r>
              <w:rPr>
                <w:rFonts w:ascii="Cambria" w:eastAsia="Cambria" w:hAnsi="Cambria" w:cs="Cambria"/>
                <w:b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spacing w:val="-2"/>
                <w:sz w:val="18"/>
                <w:szCs w:val="18"/>
              </w:rPr>
              <w:t>B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y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65"/>
              <w:ind w:left="549" w:right="539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Da</w:t>
            </w:r>
            <w:r>
              <w:rPr>
                <w:rFonts w:ascii="Cambria" w:eastAsia="Cambria" w:hAnsi="Cambria" w:cs="Cambria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e</w:t>
            </w:r>
          </w:p>
        </w:tc>
      </w:tr>
      <w:tr w:rsidR="00FC1812" w:rsidTr="007E4B67">
        <w:trPr>
          <w:trHeight w:hRule="exact" w:val="350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58"/>
              <w:ind w:left="270" w:right="27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D072A1">
            <w:pPr>
              <w:spacing w:before="58"/>
              <w:ind w:left="15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March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 2013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58"/>
              <w:ind w:left="806" w:right="8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9A27BA">
            <w:pPr>
              <w:spacing w:before="58"/>
              <w:ind w:left="25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M/C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mmitt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</w:tr>
      <w:tr w:rsidR="00FC1812" w:rsidTr="007E4B67">
        <w:trPr>
          <w:trHeight w:hRule="exact" w:val="348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7E4B67">
            <w:r>
              <w:t>2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Pr="008F7745" w:rsidRDefault="00D072A1" w:rsidP="007E4B67">
            <w:pPr>
              <w:jc w:val="center"/>
              <w:rPr>
                <w:rFonts w:asciiTheme="minorHAnsi" w:hAnsiTheme="minorHAnsi"/>
              </w:rPr>
            </w:pPr>
            <w:r w:rsidRPr="008F7745">
              <w:rPr>
                <w:rFonts w:asciiTheme="minorHAnsi" w:hAnsiTheme="minorHAnsi"/>
              </w:rPr>
              <w:t>2 April</w:t>
            </w:r>
            <w:r w:rsidR="007E4B67" w:rsidRPr="008F7745">
              <w:rPr>
                <w:rFonts w:asciiTheme="minorHAnsi" w:hAnsiTheme="minorHAnsi"/>
              </w:rPr>
              <w:t xml:space="preserve"> 2014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Pr="008F7745" w:rsidRDefault="007E4B67" w:rsidP="007E4B67">
            <w:pPr>
              <w:jc w:val="center"/>
              <w:rPr>
                <w:rFonts w:asciiTheme="minorHAnsi" w:hAnsiTheme="minorHAnsi"/>
              </w:rPr>
            </w:pPr>
            <w:r w:rsidRPr="008F7745">
              <w:rPr>
                <w:rFonts w:asciiTheme="minorHAnsi" w:hAnsiTheme="minorHAnsi"/>
              </w:rPr>
              <w:t>Version 1.1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Pr="008F7745" w:rsidRDefault="00A81CCD" w:rsidP="007E4B67">
            <w:pPr>
              <w:jc w:val="center"/>
              <w:rPr>
                <w:rFonts w:asciiTheme="minorHAnsi" w:hAnsiTheme="minorHAnsi"/>
              </w:rPr>
            </w:pPr>
            <w:r w:rsidRPr="008F7745">
              <w:rPr>
                <w:rFonts w:asciiTheme="minorHAnsi" w:hAnsiTheme="minorHAnsi"/>
              </w:rPr>
              <w:t>George VK4AHG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</w:tr>
      <w:tr w:rsidR="00FC1812" w:rsidTr="007E4B67">
        <w:trPr>
          <w:trHeight w:hRule="exact" w:val="350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7E4B67">
            <w: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</w:tr>
      <w:tr w:rsidR="00FC1812" w:rsidTr="007E4B67">
        <w:trPr>
          <w:trHeight w:hRule="exact" w:val="351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7E4B67">
            <w:r>
              <w:t>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  <w:bookmarkStart w:id="0" w:name="_GoBack"/>
            <w:bookmarkEnd w:id="0"/>
          </w:p>
        </w:tc>
      </w:tr>
      <w:tr w:rsidR="00FC1812" w:rsidTr="007E4B67">
        <w:trPr>
          <w:trHeight w:hRule="exact" w:val="350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 w:rsidP="007E4B67">
            <w:pPr>
              <w:jc w:val="center"/>
            </w:pPr>
          </w:p>
        </w:tc>
      </w:tr>
      <w:tr w:rsidR="00FC1812" w:rsidTr="007E4B67">
        <w:trPr>
          <w:trHeight w:hRule="exact" w:val="360"/>
        </w:trPr>
        <w:tc>
          <w:tcPr>
            <w:tcW w:w="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  <w:tc>
          <w:tcPr>
            <w:tcW w:w="1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812" w:rsidRDefault="00FC1812"/>
        </w:tc>
      </w:tr>
    </w:tbl>
    <w:p w:rsidR="00FC1812" w:rsidRDefault="00FC1812">
      <w:pPr>
        <w:sectPr w:rsidR="00FC1812">
          <w:pgSz w:w="11920" w:h="16840"/>
          <w:pgMar w:top="1560" w:right="1120" w:bottom="280" w:left="1180" w:header="720" w:footer="720" w:gutter="0"/>
          <w:cols w:space="720"/>
        </w:sectPr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00" w:lineRule="exact"/>
      </w:pPr>
    </w:p>
    <w:p w:rsidR="00FC1812" w:rsidRDefault="00FC1812">
      <w:pPr>
        <w:spacing w:line="280" w:lineRule="exact"/>
        <w:rPr>
          <w:sz w:val="28"/>
          <w:szCs w:val="28"/>
        </w:rPr>
      </w:pPr>
    </w:p>
    <w:p w:rsidR="00FC1812" w:rsidRDefault="009A27BA">
      <w:pPr>
        <w:spacing w:before="16"/>
        <w:ind w:left="3200" w:right="3198"/>
        <w:jc w:val="center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left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bl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z w:val="22"/>
          <w:szCs w:val="22"/>
        </w:rPr>
        <w:t>k.</w:t>
      </w:r>
      <w:proofErr w:type="gramEnd"/>
    </w:p>
    <w:sectPr w:rsidR="00FC1812">
      <w:pgSz w:w="11920" w:h="16840"/>
      <w:pgMar w:top="15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2C8"/>
    <w:multiLevelType w:val="multilevel"/>
    <w:tmpl w:val="885223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12"/>
    <w:rsid w:val="0027701E"/>
    <w:rsid w:val="00302F91"/>
    <w:rsid w:val="00321F9C"/>
    <w:rsid w:val="007E4B67"/>
    <w:rsid w:val="008F7745"/>
    <w:rsid w:val="009A27BA"/>
    <w:rsid w:val="00A81CCD"/>
    <w:rsid w:val="00D072A1"/>
    <w:rsid w:val="00FC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ccgeorge</dc:creator>
  <cp:lastModifiedBy>ccgeorge</cp:lastModifiedBy>
  <cp:revision>4</cp:revision>
  <dcterms:created xsi:type="dcterms:W3CDTF">2014-04-03T00:22:00Z</dcterms:created>
  <dcterms:modified xsi:type="dcterms:W3CDTF">2014-04-03T00:26:00Z</dcterms:modified>
</cp:coreProperties>
</file>